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0D09" w:rsidRDefault="004C4858">
      <w:pPr>
        <w:pStyle w:val="Titolo1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 w:bidi="ar-SA"/>
        </w:rPr>
        <w:drawing>
          <wp:inline distT="0" distB="0" distL="0" distR="0">
            <wp:extent cx="1866900" cy="8953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D7E" w:rsidRPr="00226D7E" w:rsidRDefault="004E0D09" w:rsidP="00226D7E">
      <w:pPr>
        <w:pStyle w:val="Titolo10"/>
        <w:spacing w:befor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26D7E">
        <w:rPr>
          <w:rFonts w:ascii="Arial" w:hAnsi="Arial" w:cs="Arial"/>
        </w:rPr>
        <w:tab/>
      </w:r>
      <w:r w:rsidR="00226D7E">
        <w:rPr>
          <w:rFonts w:ascii="Arial" w:hAnsi="Arial" w:cs="Arial"/>
        </w:rPr>
        <w:tab/>
      </w:r>
      <w:r w:rsidR="00226D7E">
        <w:rPr>
          <w:rFonts w:ascii="Arial" w:hAnsi="Arial" w:cs="Arial"/>
        </w:rPr>
        <w:tab/>
        <w:t xml:space="preserve">      </w:t>
      </w:r>
      <w:r w:rsidR="005F649A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="00226D7E" w:rsidRPr="00226D7E">
        <w:rPr>
          <w:rFonts w:ascii="Times New Roman" w:hAnsi="Times New Roman" w:cs="Times New Roman"/>
          <w:sz w:val="24"/>
          <w:szCs w:val="24"/>
        </w:rPr>
        <w:t>ARES SARDEGNA</w:t>
      </w:r>
    </w:p>
    <w:p w:rsidR="004E0D09" w:rsidRPr="00226D7E" w:rsidRDefault="005F649A" w:rsidP="00226D7E">
      <w:pPr>
        <w:pStyle w:val="Titolo10"/>
        <w:spacing w:before="0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6D7E" w:rsidRPr="00226D7E">
        <w:rPr>
          <w:rFonts w:ascii="Times New Roman" w:hAnsi="Times New Roman" w:cs="Times New Roman"/>
          <w:sz w:val="24"/>
          <w:szCs w:val="24"/>
        </w:rPr>
        <w:t>RICERCA E SELEZIONE RISORSE UMANE</w:t>
      </w:r>
      <w:r w:rsidR="004E0D09" w:rsidRPr="00226D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858" w:rsidRDefault="004C4858" w:rsidP="00226D7E">
      <w:pPr>
        <w:pStyle w:val="Corpotesto"/>
        <w:rPr>
          <w:rFonts w:ascii="Times New Roman" w:hAnsi="Times New Roman" w:cs="Times New Roman"/>
        </w:rPr>
      </w:pPr>
    </w:p>
    <w:p w:rsidR="00226D7E" w:rsidRPr="00226D7E" w:rsidRDefault="00226D7E" w:rsidP="00226D7E">
      <w:pPr>
        <w:pStyle w:val="Corpotesto"/>
        <w:rPr>
          <w:rFonts w:ascii="Times New Roman" w:hAnsi="Times New Roman" w:cs="Times New Roman"/>
        </w:rPr>
      </w:pPr>
      <w:r w:rsidRPr="00226D7E">
        <w:rPr>
          <w:rFonts w:ascii="Times New Roman" w:hAnsi="Times New Roman" w:cs="Times New Roman"/>
        </w:rPr>
        <w:t xml:space="preserve">trasmissione via </w:t>
      </w:r>
      <w:proofErr w:type="spellStart"/>
      <w:r w:rsidRPr="00226D7E">
        <w:rPr>
          <w:rFonts w:ascii="Times New Roman" w:hAnsi="Times New Roman" w:cs="Times New Roman"/>
        </w:rPr>
        <w:t>pec</w:t>
      </w:r>
      <w:proofErr w:type="spellEnd"/>
      <w:r w:rsidRPr="00226D7E">
        <w:rPr>
          <w:rFonts w:ascii="Times New Roman" w:hAnsi="Times New Roman" w:cs="Times New Roman"/>
        </w:rPr>
        <w:t xml:space="preserve"> personale all’indirizzo</w:t>
      </w:r>
      <w:r>
        <w:rPr>
          <w:rFonts w:ascii="Times New Roman" w:hAnsi="Times New Roman" w:cs="Times New Roman"/>
        </w:rPr>
        <w:t>:</w:t>
      </w:r>
      <w:r w:rsidRPr="00226D7E">
        <w:t xml:space="preserve"> </w:t>
      </w:r>
      <w:r w:rsidR="00A42B9C">
        <w:rPr>
          <w:rFonts w:ascii="Times New Roman" w:eastAsia="Microsoft YaHei" w:hAnsi="Times New Roman" w:cs="Times New Roman"/>
          <w:sz w:val="24"/>
          <w:szCs w:val="24"/>
        </w:rPr>
        <w:t>risorseumane.bandi</w:t>
      </w:r>
      <w:r w:rsidRPr="00226D7E">
        <w:rPr>
          <w:rFonts w:ascii="Times New Roman" w:eastAsia="Microsoft YaHei" w:hAnsi="Times New Roman" w:cs="Times New Roman"/>
          <w:sz w:val="24"/>
          <w:szCs w:val="24"/>
        </w:rPr>
        <w:t>@pec.aressardegna.it</w:t>
      </w:r>
    </w:p>
    <w:p w:rsidR="004E0D09" w:rsidRPr="00226D7E" w:rsidRDefault="004E0D09">
      <w:pPr>
        <w:spacing w:line="276" w:lineRule="auto"/>
        <w:jc w:val="both"/>
        <w:rPr>
          <w:b/>
          <w:sz w:val="24"/>
          <w:szCs w:val="24"/>
        </w:rPr>
      </w:pPr>
    </w:p>
    <w:p w:rsidR="004E0D09" w:rsidRPr="00226D7E" w:rsidRDefault="0047186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D7E">
        <w:rPr>
          <w:rFonts w:ascii="Times New Roman" w:hAnsi="Times New Roman" w:cs="Times New Roman"/>
          <w:b/>
          <w:sz w:val="24"/>
          <w:szCs w:val="24"/>
        </w:rPr>
        <w:t>AVVISO DI MOBILITA’ ESTERNA VOLONTARIA EX ART. 30 D. LGS N. 165/01 A CARATTERE REGIONALE ED INTERREGIONALE TRA AZIEN</w:t>
      </w:r>
      <w:r w:rsidR="00A42B9C">
        <w:rPr>
          <w:rFonts w:ascii="Times New Roman" w:hAnsi="Times New Roman" w:cs="Times New Roman"/>
          <w:b/>
          <w:sz w:val="24"/>
          <w:szCs w:val="24"/>
        </w:rPr>
        <w:t>DE ED ENTI DEL COMPARTO DEL SSN</w:t>
      </w:r>
      <w:r w:rsidRPr="00226D7E">
        <w:rPr>
          <w:rFonts w:ascii="Times New Roman" w:hAnsi="Times New Roman" w:cs="Times New Roman"/>
          <w:b/>
          <w:sz w:val="24"/>
          <w:szCs w:val="24"/>
        </w:rPr>
        <w:t xml:space="preserve">, PER LA COPERTURA DI N° </w:t>
      </w:r>
      <w:r w:rsidR="00226D7E" w:rsidRPr="00226D7E">
        <w:rPr>
          <w:rFonts w:ascii="Times New Roman" w:hAnsi="Times New Roman" w:cs="Times New Roman"/>
          <w:b/>
          <w:sz w:val="24"/>
          <w:szCs w:val="24"/>
        </w:rPr>
        <w:t>2</w:t>
      </w:r>
      <w:r w:rsidRPr="00226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D7E" w:rsidRPr="00226D7E">
        <w:rPr>
          <w:rFonts w:ascii="Times New Roman" w:hAnsi="Times New Roman" w:cs="Times New Roman"/>
          <w:b/>
          <w:sz w:val="24"/>
          <w:szCs w:val="24"/>
        </w:rPr>
        <w:t xml:space="preserve">POSTI DI COLLABORATORE PROFESSIONALE SANITARIO – TECNICO DELLA PREVENZIONE NELL’AMBIENTE E NEI LUOGHI DI LAVORO CAT. D, DA ASSEGNARE ALLA </w:t>
      </w:r>
      <w:r w:rsidRPr="00226D7E">
        <w:rPr>
          <w:rFonts w:ascii="Times New Roman" w:hAnsi="Times New Roman" w:cs="Times New Roman"/>
          <w:b/>
          <w:sz w:val="24"/>
          <w:szCs w:val="24"/>
        </w:rPr>
        <w:t>ASL G</w:t>
      </w:r>
      <w:r w:rsidR="00226D7E" w:rsidRPr="00226D7E">
        <w:rPr>
          <w:rFonts w:ascii="Times New Roman" w:hAnsi="Times New Roman" w:cs="Times New Roman"/>
          <w:b/>
          <w:sz w:val="24"/>
          <w:szCs w:val="24"/>
        </w:rPr>
        <w:t>ALLURA</w:t>
      </w:r>
      <w:r w:rsidRPr="00226D7E">
        <w:rPr>
          <w:rFonts w:ascii="Times New Roman" w:hAnsi="Times New Roman" w:cs="Times New Roman"/>
          <w:b/>
          <w:sz w:val="24"/>
          <w:szCs w:val="24"/>
        </w:rPr>
        <w:t>.</w:t>
      </w:r>
    </w:p>
    <w:p w:rsidR="00471867" w:rsidRDefault="00471867">
      <w:pPr>
        <w:spacing w:line="276" w:lineRule="auto"/>
        <w:jc w:val="both"/>
        <w:rPr>
          <w:sz w:val="24"/>
          <w:szCs w:val="24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858">
        <w:rPr>
          <w:rFonts w:ascii="Times New Roman" w:hAnsi="Times New Roman" w:cs="Times New Roman"/>
          <w:sz w:val="24"/>
          <w:szCs w:val="24"/>
        </w:rPr>
        <w:t xml:space="preserve"> </w:t>
      </w:r>
      <w:r w:rsidRPr="004C4858">
        <w:rPr>
          <w:rFonts w:ascii="Times New Roman" w:hAnsi="Times New Roman" w:cs="Times New Roman"/>
          <w:color w:val="000009"/>
          <w:sz w:val="24"/>
          <w:szCs w:val="24"/>
        </w:rPr>
        <w:t xml:space="preserve">_l_ </w:t>
      </w:r>
      <w:proofErr w:type="spellStart"/>
      <w:r w:rsidRPr="004C4858">
        <w:rPr>
          <w:rFonts w:ascii="Times New Roman" w:hAnsi="Times New Roman" w:cs="Times New Roman"/>
          <w:color w:val="000009"/>
          <w:sz w:val="24"/>
          <w:szCs w:val="24"/>
        </w:rPr>
        <w:t>sottoscritt</w:t>
      </w:r>
      <w:proofErr w:type="spellEnd"/>
      <w:r w:rsidRPr="004C4858">
        <w:rPr>
          <w:rFonts w:ascii="Times New Roman" w:hAnsi="Times New Roman" w:cs="Times New Roman"/>
          <w:color w:val="000009"/>
          <w:sz w:val="24"/>
          <w:szCs w:val="24"/>
        </w:rPr>
        <w:t xml:space="preserve">_ _____________________, </w:t>
      </w:r>
      <w:proofErr w:type="spellStart"/>
      <w:r w:rsidRPr="004C4858">
        <w:rPr>
          <w:rFonts w:ascii="Times New Roman" w:hAnsi="Times New Roman" w:cs="Times New Roman"/>
          <w:color w:val="000009"/>
          <w:sz w:val="24"/>
          <w:szCs w:val="24"/>
        </w:rPr>
        <w:t>nat</w:t>
      </w:r>
      <w:proofErr w:type="spellEnd"/>
      <w:r w:rsidRPr="004C4858">
        <w:rPr>
          <w:rFonts w:ascii="Times New Roman" w:hAnsi="Times New Roman" w:cs="Times New Roman"/>
          <w:color w:val="000009"/>
          <w:sz w:val="24"/>
          <w:szCs w:val="24"/>
        </w:rPr>
        <w:t>_ il____/____/___ a________________________, residente in Via/P.zza___________________________, n°____, Città____________________, t</w:t>
      </w:r>
      <w:r w:rsidRPr="004C4858">
        <w:rPr>
          <w:rFonts w:ascii="Times New Roman" w:hAnsi="Times New Roman" w:cs="Times New Roman"/>
          <w:sz w:val="24"/>
          <w:szCs w:val="24"/>
        </w:rPr>
        <w:t>el./</w:t>
      </w:r>
      <w:proofErr w:type="spellStart"/>
      <w:proofErr w:type="gramStart"/>
      <w:r w:rsidRPr="004C4858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4C4858">
        <w:rPr>
          <w:rFonts w:ascii="Times New Roman" w:hAnsi="Times New Roman" w:cs="Times New Roman"/>
          <w:sz w:val="24"/>
          <w:szCs w:val="24"/>
        </w:rPr>
        <w:t>._</w:t>
      </w:r>
      <w:proofErr w:type="gramEnd"/>
      <w:r w:rsidRPr="004C4858">
        <w:rPr>
          <w:rFonts w:ascii="Times New Roman" w:hAnsi="Times New Roman" w:cs="Times New Roman"/>
          <w:sz w:val="24"/>
          <w:szCs w:val="24"/>
        </w:rPr>
        <w:t xml:space="preserve">___________________, </w:t>
      </w:r>
      <w:r w:rsidRPr="004C4858">
        <w:rPr>
          <w:rFonts w:ascii="Times New Roman" w:hAnsi="Times New Roman" w:cs="Times New Roman"/>
          <w:i/>
          <w:sz w:val="24"/>
          <w:szCs w:val="24"/>
        </w:rPr>
        <w:t xml:space="preserve">PEC personale </w:t>
      </w:r>
      <w:r w:rsidRPr="004C4858">
        <w:rPr>
          <w:rFonts w:ascii="Times New Roman" w:hAnsi="Times New Roman" w:cs="Times New Roman"/>
          <w:sz w:val="24"/>
          <w:szCs w:val="24"/>
        </w:rPr>
        <w:t>____________________________________, e domiciliato per la procedura in oggetto ______________________________________________,</w:t>
      </w: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4858">
        <w:rPr>
          <w:rFonts w:ascii="Times New Roman" w:hAnsi="Times New Roman" w:cs="Times New Roman"/>
          <w:sz w:val="24"/>
          <w:szCs w:val="24"/>
        </w:rPr>
        <w:t xml:space="preserve"> </w:t>
      </w:r>
      <w:r w:rsidRPr="004C4858">
        <w:rPr>
          <w:rFonts w:ascii="Times New Roman" w:hAnsi="Times New Roman" w:cs="Times New Roman"/>
          <w:b/>
          <w:sz w:val="24"/>
          <w:szCs w:val="24"/>
        </w:rPr>
        <w:t xml:space="preserve">CHIEDE </w:t>
      </w: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essere </w:t>
      </w:r>
      <w:proofErr w:type="spellStart"/>
      <w:r w:rsidRPr="004C4858">
        <w:rPr>
          <w:rFonts w:ascii="Times New Roman" w:hAnsi="Times New Roman" w:cs="Times New Roman"/>
          <w:sz w:val="23"/>
        </w:rPr>
        <w:t>ammess</w:t>
      </w:r>
      <w:proofErr w:type="spellEnd"/>
      <w:r w:rsidRPr="004C4858">
        <w:rPr>
          <w:rFonts w:ascii="Times New Roman" w:hAnsi="Times New Roman" w:cs="Times New Roman"/>
          <w:sz w:val="23"/>
        </w:rPr>
        <w:t>__ a partecipare all’</w:t>
      </w:r>
      <w:r w:rsidRPr="004C4858">
        <w:rPr>
          <w:rFonts w:ascii="Times New Roman" w:hAnsi="Times New Roman" w:cs="Times New Roman"/>
          <w:color w:val="000008"/>
          <w:sz w:val="23"/>
        </w:rPr>
        <w:t xml:space="preserve">Avviso di Mobilità per soli titoli ed eventuale colloquio, a carattere regionale ed interregionale tra Aziende ed Enti del Comparto Sanità, </w:t>
      </w:r>
      <w:r w:rsidR="004F6D7A" w:rsidRPr="004C4858">
        <w:rPr>
          <w:rFonts w:ascii="Times New Roman" w:hAnsi="Times New Roman" w:cs="Times New Roman"/>
          <w:color w:val="000008"/>
          <w:sz w:val="23"/>
        </w:rPr>
        <w:t>per la copertura di n° ______</w:t>
      </w:r>
      <w:r w:rsidRPr="004C4858">
        <w:rPr>
          <w:rFonts w:ascii="Times New Roman" w:hAnsi="Times New Roman" w:cs="Times New Roman"/>
          <w:color w:val="000008"/>
          <w:sz w:val="23"/>
        </w:rPr>
        <w:t xml:space="preserve"> </w:t>
      </w:r>
      <w:r w:rsidR="004F6D7A" w:rsidRPr="004C4858">
        <w:rPr>
          <w:rFonts w:ascii="Times New Roman" w:hAnsi="Times New Roman" w:cs="Times New Roman"/>
        </w:rPr>
        <w:t xml:space="preserve">posti di Collaboratore Professionale Sanitario- Tecnico della Prevenzione nell’ Ambiente e nei Luoghi di Lavoro </w:t>
      </w:r>
      <w:proofErr w:type="spellStart"/>
      <w:r w:rsidR="004F6D7A" w:rsidRPr="004C4858">
        <w:rPr>
          <w:rFonts w:ascii="Times New Roman" w:hAnsi="Times New Roman" w:cs="Times New Roman"/>
        </w:rPr>
        <w:t>cat</w:t>
      </w:r>
      <w:proofErr w:type="spellEnd"/>
      <w:r w:rsidR="004F6D7A" w:rsidRPr="004C4858">
        <w:rPr>
          <w:rFonts w:ascii="Times New Roman" w:hAnsi="Times New Roman" w:cs="Times New Roman"/>
        </w:rPr>
        <w:t>. D</w:t>
      </w:r>
      <w:r w:rsidRPr="004C4858">
        <w:rPr>
          <w:rFonts w:ascii="Times New Roman" w:hAnsi="Times New Roman" w:cs="Times New Roman"/>
          <w:color w:val="000008"/>
          <w:sz w:val="23"/>
        </w:rPr>
        <w:t>.</w:t>
      </w: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>A tal fine, ai sensi degli articoli 46 e 47 del D.P.R. n.445 del 24/12/2000 e consapevole delle conseguenze derivanti da dichiarazioni mendaci ai sensi dell’art. 76 del citato D.P.</w:t>
      </w:r>
      <w:r w:rsidRPr="004C4858">
        <w:rPr>
          <w:rFonts w:ascii="Times New Roman" w:hAnsi="Times New Roman" w:cs="Times New Roman"/>
          <w:color w:val="000009"/>
          <w:sz w:val="26"/>
        </w:rPr>
        <w:t xml:space="preserve">R. </w:t>
      </w: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4858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4E0D09" w:rsidRPr="004C4858" w:rsidRDefault="004E0D09">
      <w:pPr>
        <w:spacing w:line="276" w:lineRule="auto"/>
        <w:jc w:val="both"/>
        <w:rPr>
          <w:rFonts w:ascii="Times New Roman" w:hAnsi="Times New Roman" w:cs="Times New Roman"/>
        </w:rPr>
      </w:pPr>
    </w:p>
    <w:p w:rsidR="004E0D09" w:rsidRPr="00A42B9C" w:rsidRDefault="004E0D09" w:rsidP="004C4858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essere dipendente a tempo indeterminato presso la seguente Pubblica Amministrazione (indicare nome completo) ___________________________________________con sede in ____________________________ Via _____________________________, nel profilo </w:t>
      </w:r>
      <w:r w:rsidRPr="004C4858">
        <w:rPr>
          <w:rFonts w:ascii="Times New Roman" w:hAnsi="Times New Roman" w:cs="Times New Roman"/>
          <w:b/>
          <w:color w:val="000008"/>
          <w:sz w:val="23"/>
        </w:rPr>
        <w:t xml:space="preserve">di </w:t>
      </w:r>
      <w:r w:rsidR="004F6D7A" w:rsidRPr="004C4858">
        <w:rPr>
          <w:rFonts w:ascii="Times New Roman" w:hAnsi="Times New Roman" w:cs="Times New Roman"/>
          <w:b/>
        </w:rPr>
        <w:t>Collaboratore Professionale Sanitario- Tecnico della Prevenzione nell’ Ambiente e nei Luoghi di Lavoro</w:t>
      </w:r>
      <w:r w:rsidR="004F6D7A" w:rsidRPr="004C4858">
        <w:rPr>
          <w:rFonts w:ascii="Times New Roman" w:hAnsi="Times New Roman" w:cs="Times New Roman"/>
        </w:rPr>
        <w:t xml:space="preserve"> </w:t>
      </w:r>
      <w:r w:rsidRPr="00A42B9C">
        <w:rPr>
          <w:rFonts w:ascii="Times New Roman" w:hAnsi="Times New Roman" w:cs="Times New Roman"/>
          <w:color w:val="000008"/>
          <w:sz w:val="23"/>
        </w:rPr>
        <w:t>e di prestare servizio presso</w:t>
      </w:r>
      <w:r w:rsidRPr="004C4858">
        <w:rPr>
          <w:rFonts w:ascii="Times New Roman" w:hAnsi="Times New Roman" w:cs="Times New Roman"/>
          <w:b/>
          <w:color w:val="000008"/>
          <w:sz w:val="23"/>
        </w:rPr>
        <w:t xml:space="preserve"> ________________________________________________</w:t>
      </w:r>
      <w:r w:rsidRPr="004C4858">
        <w:rPr>
          <w:rFonts w:ascii="Times New Roman" w:hAnsi="Times New Roman" w:cs="Times New Roman"/>
          <w:color w:val="000008"/>
          <w:sz w:val="14"/>
          <w:szCs w:val="14"/>
        </w:rPr>
        <w:t xml:space="preserve">(indicare tipologia della struttura, denominazione e struttura di appartenenza); </w:t>
      </w:r>
    </w:p>
    <w:p w:rsidR="00A42B9C" w:rsidRPr="004C4858" w:rsidRDefault="00A42B9C" w:rsidP="00A42B9C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essere in possesso della piena idoneità fisica all’impiego; </w:t>
      </w:r>
    </w:p>
    <w:p w:rsidR="00A42B9C" w:rsidRPr="004C4858" w:rsidRDefault="00A42B9C" w:rsidP="00A42B9C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essere </w:t>
      </w:r>
      <w:proofErr w:type="spellStart"/>
      <w:r w:rsidRPr="004C4858">
        <w:rPr>
          <w:rFonts w:ascii="Times New Roman" w:hAnsi="Times New Roman" w:cs="Times New Roman"/>
          <w:sz w:val="23"/>
        </w:rPr>
        <w:t>iscritt</w:t>
      </w:r>
      <w:proofErr w:type="spellEnd"/>
      <w:r w:rsidRPr="004C4858">
        <w:rPr>
          <w:rFonts w:ascii="Times New Roman" w:hAnsi="Times New Roman" w:cs="Times New Roman"/>
          <w:sz w:val="23"/>
        </w:rPr>
        <w:t xml:space="preserve">_ all’Albo professionale n° ________di __________________;  </w:t>
      </w:r>
    </w:p>
    <w:p w:rsidR="00A42B9C" w:rsidRDefault="00A42B9C" w:rsidP="00A42B9C">
      <w:pPr>
        <w:pStyle w:val="Paragrafoelenco"/>
        <w:rPr>
          <w:rFonts w:ascii="Times New Roman" w:hAnsi="Times New Roman" w:cs="Times New Roman"/>
        </w:rPr>
      </w:pPr>
    </w:p>
    <w:p w:rsidR="00A42B9C" w:rsidRPr="004C4858" w:rsidRDefault="00A42B9C" w:rsidP="00A42B9C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non aver riportato condanne penali per delitti di qualunque natura e di non essere a conoscenza di essere sottoposto a procedimenti penali; </w:t>
      </w:r>
    </w:p>
    <w:p w:rsidR="00A42B9C" w:rsidRPr="004C4858" w:rsidRDefault="00A42B9C" w:rsidP="00A42B9C">
      <w:pPr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aver riportato le seguenti condanne penali_________________________________________________________________ </w:t>
      </w:r>
      <w:r w:rsidRPr="004C4858">
        <w:rPr>
          <w:rFonts w:ascii="Times New Roman" w:hAnsi="Times New Roman" w:cs="Times New Roman"/>
          <w:sz w:val="16"/>
          <w:szCs w:val="16"/>
        </w:rPr>
        <w:t>(indicare il titolo del reato, gli estremi della sentenza, ancorché non passata in giudicato ed eventuali benefici concessi);</w:t>
      </w:r>
    </w:p>
    <w:p w:rsidR="00A42B9C" w:rsidRPr="004C4858" w:rsidRDefault="00A42B9C" w:rsidP="00A42B9C">
      <w:pPr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essere a conoscenza dei seguenti carichi </w:t>
      </w:r>
      <w:proofErr w:type="gramStart"/>
      <w:r w:rsidRPr="004C4858">
        <w:rPr>
          <w:rFonts w:ascii="Times New Roman" w:hAnsi="Times New Roman" w:cs="Times New Roman"/>
          <w:sz w:val="23"/>
        </w:rPr>
        <w:t>penali  _</w:t>
      </w:r>
      <w:proofErr w:type="gramEnd"/>
      <w:r w:rsidRPr="004C4858">
        <w:rPr>
          <w:rFonts w:ascii="Times New Roman" w:hAnsi="Times New Roman" w:cs="Times New Roman"/>
          <w:sz w:val="23"/>
        </w:rPr>
        <w:t>______________________</w:t>
      </w:r>
      <w:r w:rsidRPr="004C4858">
        <w:rPr>
          <w:rFonts w:ascii="Times New Roman" w:hAnsi="Times New Roman" w:cs="Times New Roman"/>
          <w:sz w:val="16"/>
          <w:szCs w:val="16"/>
        </w:rPr>
        <w:t>(specificare la fase del procedimento):</w:t>
      </w:r>
    </w:p>
    <w:p w:rsidR="00A42B9C" w:rsidRDefault="00A42B9C" w:rsidP="00A42B9C">
      <w:pPr>
        <w:pStyle w:val="Paragrafoelenco"/>
        <w:rPr>
          <w:rFonts w:ascii="Times New Roman" w:hAnsi="Times New Roman" w:cs="Times New Roman"/>
        </w:rPr>
      </w:pPr>
    </w:p>
    <w:p w:rsidR="00A42B9C" w:rsidRPr="004C4858" w:rsidRDefault="00A42B9C" w:rsidP="00A42B9C">
      <w:pPr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>di non avere in corso procedimenti disciplinari o eventuali procedimenti di destituzione, dispensa o decadenza dall’impiego presso pubbliche amministrazioni, ovvero specificare ipotesi contraria;</w:t>
      </w:r>
    </w:p>
    <w:p w:rsidR="00A42B9C" w:rsidRPr="004C4858" w:rsidRDefault="00A42B9C" w:rsidP="00A42B9C">
      <w:pPr>
        <w:ind w:left="720"/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>di avere i seguenti procedimenti disciplinari in corso o già conclusi presso pubbliche amministrazioni (specificare</w:t>
      </w:r>
      <w:proofErr w:type="gramStart"/>
      <w:r w:rsidRPr="004C4858">
        <w:rPr>
          <w:rFonts w:ascii="Times New Roman" w:hAnsi="Times New Roman" w:cs="Times New Roman"/>
          <w:sz w:val="23"/>
        </w:rPr>
        <w:t>):_</w:t>
      </w:r>
      <w:proofErr w:type="gramEnd"/>
      <w:r w:rsidRPr="004C4858">
        <w:rPr>
          <w:rFonts w:ascii="Times New Roman" w:hAnsi="Times New Roman" w:cs="Times New Roman"/>
          <w:sz w:val="23"/>
        </w:rPr>
        <w:t>________________________________________;</w:t>
      </w:r>
    </w:p>
    <w:p w:rsidR="00A42B9C" w:rsidRPr="004C4858" w:rsidRDefault="00A42B9C" w:rsidP="00A42B9C">
      <w:pPr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usufruire/non usufruire dei benefici previsti dalla L. 104/92, dal D. </w:t>
      </w:r>
      <w:proofErr w:type="spellStart"/>
      <w:r w:rsidRPr="004C4858">
        <w:rPr>
          <w:rFonts w:ascii="Times New Roman" w:hAnsi="Times New Roman" w:cs="Times New Roman"/>
          <w:sz w:val="23"/>
        </w:rPr>
        <w:t>Lgs</w:t>
      </w:r>
      <w:proofErr w:type="spellEnd"/>
      <w:r w:rsidRPr="004C4858">
        <w:rPr>
          <w:rFonts w:ascii="Times New Roman" w:hAnsi="Times New Roman" w:cs="Times New Roman"/>
          <w:sz w:val="23"/>
        </w:rPr>
        <w:t xml:space="preserve"> n. 151-01, L. n° 53/2000 ed aspettative a vario titolo;</w:t>
      </w:r>
    </w:p>
    <w:p w:rsidR="00A42B9C" w:rsidRPr="004C4858" w:rsidRDefault="00A42B9C" w:rsidP="00A42B9C">
      <w:pPr>
        <w:jc w:val="both"/>
        <w:rPr>
          <w:rFonts w:ascii="Times New Roman" w:hAnsi="Times New Roman" w:cs="Times New Roman"/>
        </w:rPr>
      </w:pPr>
    </w:p>
    <w:p w:rsidR="004E0D09" w:rsidRPr="00A42B9C" w:rsidRDefault="004E0D09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autorizzare il trattamento dei dati personali, ai sensi e per gli effetti di cui al </w:t>
      </w:r>
      <w:proofErr w:type="spellStart"/>
      <w:proofErr w:type="gramStart"/>
      <w:r w:rsidRPr="004C4858">
        <w:rPr>
          <w:rFonts w:ascii="Times New Roman" w:hAnsi="Times New Roman" w:cs="Times New Roman"/>
          <w:sz w:val="23"/>
        </w:rPr>
        <w:t>D.Lgs</w:t>
      </w:r>
      <w:proofErr w:type="gramEnd"/>
      <w:r w:rsidRPr="004C4858">
        <w:rPr>
          <w:rFonts w:ascii="Times New Roman" w:hAnsi="Times New Roman" w:cs="Times New Roman"/>
          <w:sz w:val="23"/>
        </w:rPr>
        <w:t>.</w:t>
      </w:r>
      <w:proofErr w:type="spellEnd"/>
      <w:r w:rsidRPr="004C4858">
        <w:rPr>
          <w:rFonts w:ascii="Times New Roman" w:hAnsi="Times New Roman" w:cs="Times New Roman"/>
          <w:sz w:val="23"/>
        </w:rPr>
        <w:t xml:space="preserve"> n°196/03 – Reg. Europeo 679/2016 – </w:t>
      </w:r>
      <w:proofErr w:type="spellStart"/>
      <w:proofErr w:type="gramStart"/>
      <w:r w:rsidRPr="004C4858">
        <w:rPr>
          <w:rFonts w:ascii="Times New Roman" w:hAnsi="Times New Roman" w:cs="Times New Roman"/>
          <w:sz w:val="23"/>
        </w:rPr>
        <w:t>D.Lgs</w:t>
      </w:r>
      <w:proofErr w:type="spellEnd"/>
      <w:proofErr w:type="gramEnd"/>
      <w:r w:rsidRPr="004C4858">
        <w:rPr>
          <w:rFonts w:ascii="Times New Roman" w:hAnsi="Times New Roman" w:cs="Times New Roman"/>
          <w:sz w:val="23"/>
        </w:rPr>
        <w:t xml:space="preserve"> 101/2018; </w:t>
      </w:r>
    </w:p>
    <w:p w:rsidR="00A42B9C" w:rsidRPr="004C4858" w:rsidRDefault="00A42B9C" w:rsidP="00A42B9C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sz w:val="23"/>
        </w:rPr>
        <w:t xml:space="preserve">di accettare incondizionatamente le norme previste dal bando di mobilità; </w:t>
      </w: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Allegati alla domanda:  </w:t>
      </w: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Copia (fronte e retro) di un valido documento di identità; </w:t>
      </w: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Curriculum formativo professionale, datato e firmato reso sotto forma di dichiarazione sostitutiva di cui al D.P.R. n. 445/2000; </w:t>
      </w: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Dichiarazione sostitutiva di certificazione di cui all’art. 46 del D.P.R. n° 445/2000, relativa ai titoli ritenuti utili agli effetti della valutazione di </w:t>
      </w:r>
      <w:proofErr w:type="spellStart"/>
      <w:r w:rsidRPr="004C4858">
        <w:rPr>
          <w:rFonts w:ascii="Times New Roman" w:hAnsi="Times New Roman" w:cs="Times New Roman"/>
          <w:color w:val="000009"/>
          <w:sz w:val="23"/>
        </w:rPr>
        <w:t>confacenza</w:t>
      </w:r>
      <w:proofErr w:type="spellEnd"/>
      <w:r w:rsidRPr="004C4858">
        <w:rPr>
          <w:rFonts w:ascii="Times New Roman" w:hAnsi="Times New Roman" w:cs="Times New Roman"/>
          <w:color w:val="000009"/>
          <w:sz w:val="23"/>
        </w:rPr>
        <w:t xml:space="preserve">; </w:t>
      </w: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Dichiarazione sostitutiva di atto notorio di cui all’art. 47 del D.P.R. n° 445/2000, relativa al servizio prestato e/o stati, qualità personali o fatti ritenuti utili agli effetti della valutazione di </w:t>
      </w:r>
      <w:proofErr w:type="spellStart"/>
      <w:r w:rsidRPr="004C4858">
        <w:rPr>
          <w:rFonts w:ascii="Times New Roman" w:hAnsi="Times New Roman" w:cs="Times New Roman"/>
          <w:color w:val="000009"/>
          <w:sz w:val="23"/>
        </w:rPr>
        <w:t>confacenza</w:t>
      </w:r>
      <w:proofErr w:type="spellEnd"/>
      <w:r w:rsidRPr="004C4858">
        <w:rPr>
          <w:rFonts w:ascii="Times New Roman" w:hAnsi="Times New Roman" w:cs="Times New Roman"/>
          <w:color w:val="000009"/>
          <w:sz w:val="23"/>
        </w:rPr>
        <w:t xml:space="preserve">; </w:t>
      </w: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>Dichiarazione sostitutiva di conformità all’originale, resa ex artt. 19 e 47 DPR n. 445/00, volta a certificare la conformità all’originale della copia di documenti, titoli o pubblicazioni;</w:t>
      </w:r>
    </w:p>
    <w:p w:rsidR="004E0D09" w:rsidRPr="004C4858" w:rsidRDefault="004E0D09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 xml:space="preserve">Elenco, datato e firmato, dei titoli e dei documenti presentati. </w:t>
      </w:r>
    </w:p>
    <w:p w:rsidR="004E0D09" w:rsidRPr="004C4858" w:rsidRDefault="004E0D09">
      <w:pPr>
        <w:ind w:left="720"/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  <w:r w:rsidRPr="004C4858">
        <w:rPr>
          <w:rFonts w:ascii="Times New Roman" w:hAnsi="Times New Roman" w:cs="Times New Roman"/>
          <w:color w:val="000009"/>
          <w:sz w:val="23"/>
        </w:rPr>
        <w:tab/>
      </w:r>
      <w:r w:rsidRPr="004C4858">
        <w:rPr>
          <w:rFonts w:ascii="Times New Roman" w:hAnsi="Times New Roman" w:cs="Times New Roman"/>
          <w:sz w:val="23"/>
        </w:rPr>
        <w:t xml:space="preserve">Data ______________                                     Firma __________________________ </w:t>
      </w: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hAnsi="Times New Roman" w:cs="Times New Roman"/>
        </w:rPr>
      </w:pPr>
    </w:p>
    <w:p w:rsidR="004E0D09" w:rsidRPr="004C4858" w:rsidRDefault="004E0D09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4E0D09" w:rsidRPr="004C4858">
      <w:pgSz w:w="11906" w:h="16838"/>
      <w:pgMar w:top="720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lTrailSpace/>
    <w:compatSetting w:name="compatibilityMode" w:uri="http://schemas.microsoft.com/office/word" w:val="12"/>
  </w:compat>
  <w:rsids>
    <w:rsidRoot w:val="0015777B"/>
    <w:rsid w:val="0015777B"/>
    <w:rsid w:val="00226D7E"/>
    <w:rsid w:val="00471867"/>
    <w:rsid w:val="004C4858"/>
    <w:rsid w:val="004E0D09"/>
    <w:rsid w:val="004F6D7A"/>
    <w:rsid w:val="005F649A"/>
    <w:rsid w:val="00A4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9ECB98"/>
  <w15:docId w15:val="{A6301930-13A8-42C5-9805-F6A2CFFA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2"/>
      <w:szCs w:val="22"/>
      <w:lang w:eastAsia="zh-CN" w:bidi="it-IT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21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  <w:strike w:val="0"/>
      <w:dstrike w:val="0"/>
      <w:sz w:val="2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  <w:sz w:val="22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  <w:rPr>
      <w:rFonts w:hint="default"/>
      <w:lang w:val="it-IT" w:bidi="it-I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eastAsia="Arial" w:hAnsi="Arial" w:cs="Arial" w:hint="default"/>
      <w:b/>
      <w:bCs/>
      <w:w w:val="100"/>
      <w:sz w:val="22"/>
      <w:szCs w:val="22"/>
      <w:lang w:val="it-IT" w:bidi="it-IT"/>
    </w:rPr>
  </w:style>
  <w:style w:type="character" w:customStyle="1" w:styleId="WW8Num13z1">
    <w:name w:val="WW8Num13z1"/>
    <w:rPr>
      <w:rFonts w:hint="default"/>
      <w:lang w:val="it-IT" w:bidi="it-IT"/>
    </w:rPr>
  </w:style>
  <w:style w:type="character" w:customStyle="1" w:styleId="WW8Num14z0">
    <w:name w:val="WW8Num14z0"/>
    <w:rPr>
      <w:rFonts w:ascii="Arial" w:eastAsia="Arial" w:hAnsi="Arial" w:cs="Arial" w:hint="default"/>
      <w:b/>
      <w:bCs/>
      <w:w w:val="100"/>
      <w:sz w:val="22"/>
      <w:szCs w:val="22"/>
      <w:lang w:val="it-IT" w:bidi="it-IT"/>
    </w:rPr>
  </w:style>
  <w:style w:type="character" w:customStyle="1" w:styleId="WW8Num14z1">
    <w:name w:val="WW8Num14z1"/>
    <w:rPr>
      <w:rFonts w:hint="default"/>
      <w:lang w:val="it-IT" w:bidi="it-IT"/>
    </w:rPr>
  </w:style>
  <w:style w:type="character" w:customStyle="1" w:styleId="WW8Num15z0">
    <w:name w:val="WW8Num15z0"/>
    <w:rPr>
      <w:rFonts w:ascii="Symbol" w:hAnsi="Symbol" w:cs="Symbol" w:hint="default"/>
      <w:color w:val="000009"/>
      <w:spacing w:val="-1"/>
      <w:w w:val="100"/>
      <w:sz w:val="20"/>
      <w:szCs w:val="20"/>
      <w:lang w:val="it-IT" w:bidi="it-IT"/>
    </w:rPr>
  </w:style>
  <w:style w:type="character" w:customStyle="1" w:styleId="WW8Num15z1">
    <w:name w:val="WW8Num15z1"/>
    <w:rPr>
      <w:rFonts w:hint="default"/>
      <w:lang w:val="it-IT" w:bidi="it-IT"/>
    </w:rPr>
  </w:style>
  <w:style w:type="character" w:customStyle="1" w:styleId="WW8Num16z0">
    <w:name w:val="WW8Num16z0"/>
    <w:rPr>
      <w:rFonts w:ascii="Arial" w:eastAsia="Arial" w:hAnsi="Arial" w:cs="Arial" w:hint="default"/>
      <w:b/>
      <w:bCs/>
      <w:w w:val="100"/>
      <w:sz w:val="22"/>
      <w:szCs w:val="22"/>
      <w:lang w:val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lang w:val="it-IT" w:bidi="it-IT"/>
    </w:rPr>
  </w:style>
  <w:style w:type="character" w:customStyle="1" w:styleId="WW8Num17z2">
    <w:name w:val="WW8Num17z2"/>
    <w:rPr>
      <w:rFonts w:ascii="Symbol" w:eastAsia="Symbol" w:hAnsi="Symbol" w:cs="Symbol" w:hint="default"/>
      <w:w w:val="100"/>
      <w:sz w:val="22"/>
      <w:szCs w:val="22"/>
      <w:lang w:val="it-IT" w:bidi="it-I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Arial" w:eastAsia="Arial" w:hAnsi="Arial" w:cs="Arial" w:hint="default"/>
      <w:b/>
      <w:bCs/>
      <w:w w:val="100"/>
      <w:sz w:val="22"/>
      <w:szCs w:val="22"/>
      <w:lang w:val="it-IT" w:bidi="it-IT"/>
    </w:rPr>
  </w:style>
  <w:style w:type="character" w:customStyle="1" w:styleId="WW8Num20z1">
    <w:name w:val="WW8Num20z1"/>
    <w:rPr>
      <w:rFonts w:hint="default"/>
      <w:lang w:val="it-IT" w:bidi="it-IT"/>
    </w:rPr>
  </w:style>
  <w:style w:type="character" w:customStyle="1" w:styleId="WW8Num21z0">
    <w:name w:val="WW8Num21z0"/>
    <w:rPr>
      <w:rFonts w:hint="default"/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/>
      <w:bCs/>
      <w:color w:val="000009"/>
      <w:w w:val="100"/>
      <w:sz w:val="22"/>
      <w:szCs w:val="22"/>
      <w:lang w:val="it-IT" w:bidi="it-IT"/>
    </w:rPr>
  </w:style>
  <w:style w:type="character" w:customStyle="1" w:styleId="WW8Num28z1">
    <w:name w:val="WW8Num28z1"/>
    <w:rPr>
      <w:rFonts w:hint="default"/>
      <w:lang w:val="it-IT" w:bidi="it-I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customStyle="1" w:styleId="CarattereCarattere2">
    <w:name w:val="Carattere Carattere2"/>
    <w:basedOn w:val="Carpredefinitoparagrafo1"/>
    <w:rPr>
      <w:rFonts w:ascii="Tahoma" w:eastAsia="Arial" w:hAnsi="Tahoma" w:cs="Tahoma"/>
      <w:sz w:val="16"/>
      <w:szCs w:val="16"/>
      <w:lang w:val="it-IT" w:bidi="it-IT"/>
    </w:rPr>
  </w:style>
  <w:style w:type="character" w:customStyle="1" w:styleId="CarattereCarattere1">
    <w:name w:val="Carattere Carattere1"/>
    <w:basedOn w:val="Carpredefinitoparagrafo1"/>
    <w:rPr>
      <w:rFonts w:ascii="Arial" w:eastAsia="Arial" w:hAnsi="Arial" w:cs="Arial"/>
      <w:sz w:val="22"/>
      <w:szCs w:val="22"/>
      <w:lang w:bidi="it-IT"/>
    </w:rPr>
  </w:style>
  <w:style w:type="character" w:customStyle="1" w:styleId="CarattereCarattere">
    <w:name w:val="Carattere Carattere"/>
    <w:basedOn w:val="Carpredefinitoparagrafo1"/>
    <w:rPr>
      <w:rFonts w:ascii="Arial" w:eastAsia="Arial" w:hAnsi="Arial" w:cs="Arial"/>
      <w:sz w:val="22"/>
      <w:szCs w:val="22"/>
      <w:lang w:bidi="it-I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idinumerazione">
    <w:name w:val="Caratteri di numerazione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left="212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pPr>
      <w:ind w:left="212"/>
    </w:pPr>
  </w:style>
  <w:style w:type="paragraph" w:customStyle="1" w:styleId="TableParagraph">
    <w:name w:val="Table Paragraph"/>
    <w:basedOn w:val="Normale"/>
    <w:pPr>
      <w:spacing w:before="59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itolo11">
    <w:name w:val="Titolo 11"/>
    <w:basedOn w:val="Normale"/>
    <w:pPr>
      <w:ind w:left="1900"/>
    </w:pPr>
    <w:rPr>
      <w:b/>
      <w:b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Sottotitolo">
    <w:name w:val="Subtitle"/>
    <w:basedOn w:val="Normale"/>
    <w:next w:val="Corpotesto"/>
    <w:qFormat/>
    <w:pPr>
      <w:spacing w:line="480" w:lineRule="atLeast"/>
      <w:jc w:val="center"/>
    </w:pPr>
    <w:rPr>
      <w:b/>
      <w:sz w:val="24"/>
    </w:rPr>
  </w:style>
  <w:style w:type="paragraph" w:styleId="Rientrocorpodeltesto">
    <w:name w:val="Body Text Indent"/>
    <w:basedOn w:val="Normale"/>
    <w:pPr>
      <w:tabs>
        <w:tab w:val="left" w:pos="5252"/>
      </w:tabs>
      <w:ind w:left="142" w:hanging="142"/>
      <w:jc w:val="both"/>
    </w:pPr>
    <w:rPr>
      <w:sz w:val="28"/>
    </w:rPr>
  </w:style>
  <w:style w:type="paragraph" w:customStyle="1" w:styleId="Corpodeltesto21">
    <w:name w:val="Corpo del testo 21"/>
    <w:basedOn w:val="Normale"/>
    <w:pPr>
      <w:tabs>
        <w:tab w:val="left" w:pos="1418"/>
      </w:tabs>
      <w:spacing w:line="480" w:lineRule="atLeast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SELEZIONE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990715sainas</cp:lastModifiedBy>
  <cp:revision>2</cp:revision>
  <cp:lastPrinted>2022-03-10T14:17:00Z</cp:lastPrinted>
  <dcterms:created xsi:type="dcterms:W3CDTF">2022-09-26T10:10:00Z</dcterms:created>
  <dcterms:modified xsi:type="dcterms:W3CDTF">2022-10-05T10:00:00Z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2019-03-18T00:00:00Z</vt:filetime>
  </property>
</Properties>
</file>